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26770" w14:textId="1F1276D4" w:rsidR="008C4D2E" w:rsidRDefault="008C4D2E" w:rsidP="008C4D2E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 w:rsidRPr="00F65FE5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30F179A" wp14:editId="6D7B6679">
            <wp:simplePos x="0" y="0"/>
            <wp:positionH relativeFrom="column">
              <wp:posOffset>647700</wp:posOffset>
            </wp:positionH>
            <wp:positionV relativeFrom="paragraph">
              <wp:posOffset>-102235</wp:posOffset>
            </wp:positionV>
            <wp:extent cx="501650" cy="639445"/>
            <wp:effectExtent l="0" t="0" r="0" b="8255"/>
            <wp:wrapSquare wrapText="bothSides"/>
            <wp:docPr id="871597447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76F028" w14:textId="77777777" w:rsidR="008C4D2E" w:rsidRDefault="008C4D2E" w:rsidP="008C4D2E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01E7F86A" w14:textId="77777777" w:rsidR="008C4D2E" w:rsidRDefault="008C4D2E" w:rsidP="008C4D2E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3B31B1BB" w14:textId="77777777" w:rsidR="008C4D2E" w:rsidRDefault="008C4D2E" w:rsidP="008C4D2E">
      <w:pPr>
        <w:rPr>
          <w:sz w:val="20"/>
          <w:lang w:val="de-DE"/>
        </w:rPr>
      </w:pPr>
      <w:r>
        <w:rPr>
          <w:sz w:val="20"/>
          <w:lang w:val="de-DE"/>
        </w:rPr>
        <w:t xml:space="preserve">     </w:t>
      </w:r>
    </w:p>
    <w:p w14:paraId="7C7C27C0" w14:textId="77777777" w:rsidR="008C4D2E" w:rsidRDefault="008C4D2E" w:rsidP="008C4D2E">
      <w:pPr>
        <w:rPr>
          <w:rFonts w:ascii="Georgia" w:hAnsi="Georgia" w:cs="Georgia"/>
          <w:sz w:val="20"/>
          <w:lang w:val="de-DE"/>
        </w:rPr>
      </w:pPr>
      <w:r>
        <w:rPr>
          <w:sz w:val="20"/>
          <w:lang w:val="de-DE"/>
        </w:rPr>
        <w:t xml:space="preserve">  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420DF945" w14:textId="20D1019F" w:rsidR="008C4D2E" w:rsidRDefault="008C4D2E" w:rsidP="008C4D2E">
      <w:pPr>
        <w:rPr>
          <w:rFonts w:ascii="Georgia" w:hAnsi="Georgia" w:cs="Georgia"/>
          <w:sz w:val="20"/>
          <w:lang w:val="de-DE"/>
        </w:rPr>
      </w:pPr>
      <w:r w:rsidRPr="00F65FE5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6509403E" wp14:editId="00FDB9E4">
            <wp:simplePos x="0" y="0"/>
            <wp:positionH relativeFrom="column">
              <wp:posOffset>-352425</wp:posOffset>
            </wp:positionH>
            <wp:positionV relativeFrom="paragraph">
              <wp:posOffset>206375</wp:posOffset>
            </wp:positionV>
            <wp:extent cx="583565" cy="685800"/>
            <wp:effectExtent l="0" t="0" r="6985" b="0"/>
            <wp:wrapSquare wrapText="bothSides"/>
            <wp:docPr id="1629298872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MEĐIMURSKA ŽUPANIJA          </w:t>
      </w:r>
    </w:p>
    <w:p w14:paraId="2D20A41C" w14:textId="77777777" w:rsidR="008C4D2E" w:rsidRDefault="008C4D2E" w:rsidP="008C4D2E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</w:t>
      </w:r>
    </w:p>
    <w:p w14:paraId="58448A0E" w14:textId="77777777" w:rsidR="008C4D2E" w:rsidRDefault="008C4D2E" w:rsidP="008C4D2E">
      <w:pPr>
        <w:rPr>
          <w:rFonts w:ascii="Georgia" w:hAnsi="Georgia" w:cs="Georgia"/>
          <w:sz w:val="20"/>
          <w:lang w:val="de-DE"/>
        </w:rPr>
      </w:pPr>
    </w:p>
    <w:p w14:paraId="58712AA7" w14:textId="77777777" w:rsidR="008C4D2E" w:rsidRDefault="008C4D2E" w:rsidP="008C4D2E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OPĆINA  DEKANOVEC </w:t>
      </w:r>
    </w:p>
    <w:p w14:paraId="087E3445" w14:textId="77777777" w:rsidR="008C4D2E" w:rsidRDefault="008C4D2E" w:rsidP="008C4D2E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OPĆINSKO VIJEĆE</w:t>
      </w:r>
    </w:p>
    <w:p w14:paraId="6CA7E83F" w14:textId="77777777" w:rsidR="008C4D2E" w:rsidRDefault="008C4D2E" w:rsidP="008C4D2E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0085A709" w14:textId="77777777" w:rsidR="008C4D2E" w:rsidRDefault="008C4D2E" w:rsidP="008C4D2E">
      <w:pPr>
        <w:tabs>
          <w:tab w:val="num" w:pos="0"/>
        </w:tabs>
        <w:ind w:right="203" w:hanging="360"/>
        <w:jc w:val="both"/>
        <w:rPr>
          <w:bCs/>
        </w:rPr>
      </w:pPr>
    </w:p>
    <w:p w14:paraId="2265B859" w14:textId="5F8C9F1B" w:rsidR="008C4D2E" w:rsidRPr="00F65FE5" w:rsidRDefault="008C4D2E" w:rsidP="008C4D2E">
      <w:pPr>
        <w:tabs>
          <w:tab w:val="num" w:pos="0"/>
        </w:tabs>
        <w:ind w:right="203" w:hanging="360"/>
        <w:jc w:val="both"/>
        <w:rPr>
          <w:bCs/>
        </w:rPr>
      </w:pPr>
      <w:r w:rsidRPr="00F65FE5">
        <w:rPr>
          <w:bCs/>
        </w:rPr>
        <w:t>KLASA: 02</w:t>
      </w:r>
      <w:r>
        <w:rPr>
          <w:bCs/>
        </w:rPr>
        <w:t>4</w:t>
      </w:r>
      <w:r w:rsidRPr="00F65FE5">
        <w:rPr>
          <w:bCs/>
        </w:rPr>
        <w:t>-0</w:t>
      </w:r>
      <w:r>
        <w:rPr>
          <w:bCs/>
        </w:rPr>
        <w:t>1</w:t>
      </w:r>
      <w:r w:rsidRPr="00F65FE5">
        <w:rPr>
          <w:bCs/>
        </w:rPr>
        <w:t>/</w:t>
      </w:r>
      <w:r>
        <w:rPr>
          <w:bCs/>
        </w:rPr>
        <w:t>2</w:t>
      </w:r>
      <w:r w:rsidR="00851DB3">
        <w:rPr>
          <w:bCs/>
        </w:rPr>
        <w:t>5</w:t>
      </w:r>
      <w:r w:rsidRPr="00F65FE5">
        <w:rPr>
          <w:bCs/>
        </w:rPr>
        <w:t>-01/</w:t>
      </w:r>
      <w:r>
        <w:rPr>
          <w:bCs/>
        </w:rPr>
        <w:t>04</w:t>
      </w:r>
    </w:p>
    <w:p w14:paraId="335DEB07" w14:textId="25B6A5CF" w:rsidR="008C4D2E" w:rsidRPr="00F65FE5" w:rsidRDefault="008C4D2E" w:rsidP="008C4D2E">
      <w:pPr>
        <w:tabs>
          <w:tab w:val="num" w:pos="0"/>
        </w:tabs>
        <w:ind w:right="203" w:hanging="360"/>
        <w:jc w:val="both"/>
        <w:rPr>
          <w:bCs/>
        </w:rPr>
      </w:pPr>
      <w:r w:rsidRPr="00F65FE5">
        <w:rPr>
          <w:bCs/>
        </w:rPr>
        <w:t>URBROJ: 2109</w:t>
      </w:r>
      <w:r>
        <w:rPr>
          <w:bCs/>
        </w:rPr>
        <w:t>-</w:t>
      </w:r>
      <w:r w:rsidRPr="00F65FE5">
        <w:rPr>
          <w:bCs/>
        </w:rPr>
        <w:t>20-02-</w:t>
      </w:r>
      <w:r>
        <w:rPr>
          <w:bCs/>
        </w:rPr>
        <w:t>2</w:t>
      </w:r>
      <w:r w:rsidR="00851DB3">
        <w:rPr>
          <w:bCs/>
        </w:rPr>
        <w:t>5</w:t>
      </w:r>
      <w:r w:rsidRPr="00F65FE5">
        <w:rPr>
          <w:bCs/>
        </w:rPr>
        <w:t>-</w:t>
      </w:r>
      <w:r w:rsidR="00A63006">
        <w:rPr>
          <w:bCs/>
        </w:rPr>
        <w:t>19</w:t>
      </w:r>
    </w:p>
    <w:p w14:paraId="350E2F77" w14:textId="574D3C3B" w:rsidR="008C4D2E" w:rsidRPr="00F65FE5" w:rsidRDefault="008C4D2E" w:rsidP="008C4D2E">
      <w:pPr>
        <w:tabs>
          <w:tab w:val="num" w:pos="0"/>
        </w:tabs>
        <w:ind w:right="203" w:hanging="360"/>
        <w:jc w:val="both"/>
        <w:rPr>
          <w:bCs/>
        </w:rPr>
      </w:pPr>
      <w:r w:rsidRPr="00F65FE5">
        <w:rPr>
          <w:bCs/>
        </w:rPr>
        <w:t xml:space="preserve">Dekanovec, </w:t>
      </w:r>
      <w:r w:rsidR="00A63006">
        <w:rPr>
          <w:bCs/>
        </w:rPr>
        <w:t>18</w:t>
      </w:r>
      <w:r w:rsidRPr="00F65FE5">
        <w:rPr>
          <w:bCs/>
        </w:rPr>
        <w:t>.</w:t>
      </w:r>
      <w:r>
        <w:rPr>
          <w:bCs/>
        </w:rPr>
        <w:t>0</w:t>
      </w:r>
      <w:r w:rsidR="00851DB3">
        <w:rPr>
          <w:bCs/>
        </w:rPr>
        <w:t>7</w:t>
      </w:r>
      <w:r w:rsidRPr="00F65FE5">
        <w:rPr>
          <w:bCs/>
        </w:rPr>
        <w:t>.20</w:t>
      </w:r>
      <w:r>
        <w:rPr>
          <w:bCs/>
        </w:rPr>
        <w:t>2</w:t>
      </w:r>
      <w:r w:rsidR="00851DB3">
        <w:rPr>
          <w:bCs/>
        </w:rPr>
        <w:t>5</w:t>
      </w:r>
      <w:r w:rsidRPr="00F65FE5">
        <w:rPr>
          <w:bCs/>
        </w:rPr>
        <w:t>.</w:t>
      </w:r>
    </w:p>
    <w:p w14:paraId="3ED73DFE" w14:textId="77777777" w:rsidR="00FA0989" w:rsidRDefault="00FA0989"/>
    <w:p w14:paraId="75E4103C" w14:textId="66D1C169" w:rsidR="000270C8" w:rsidRDefault="00C16A76">
      <w:pPr>
        <w:jc w:val="both"/>
        <w:rPr>
          <w:szCs w:val="22"/>
        </w:rPr>
      </w:pPr>
      <w:r>
        <w:rPr>
          <w:color w:val="000000"/>
        </w:rPr>
        <w:tab/>
      </w:r>
      <w:r>
        <w:rPr>
          <w:color w:val="000000"/>
          <w:szCs w:val="22"/>
        </w:rPr>
        <w:t>Na temelju članka 13. st. 6. Zakona o zaštiti od požara („Narodne novine“ broj 92/10) te članka 31. Statuta Općine Dekanovec („Službeni glasnik Međimurske županije“ broj 3/18</w:t>
      </w:r>
      <w:r w:rsidR="000D192A">
        <w:rPr>
          <w:color w:val="000000"/>
          <w:szCs w:val="22"/>
        </w:rPr>
        <w:t>, 10/20</w:t>
      </w:r>
      <w:r w:rsidR="009426A8">
        <w:rPr>
          <w:color w:val="000000"/>
          <w:szCs w:val="22"/>
        </w:rPr>
        <w:t>,</w:t>
      </w:r>
      <w:r w:rsidR="00725970">
        <w:rPr>
          <w:color w:val="000000"/>
          <w:szCs w:val="22"/>
        </w:rPr>
        <w:t xml:space="preserve"> 6/21</w:t>
      </w:r>
      <w:r w:rsidR="009426A8">
        <w:rPr>
          <w:color w:val="000000"/>
          <w:szCs w:val="22"/>
        </w:rPr>
        <w:t>, 4/22</w:t>
      </w:r>
      <w:r>
        <w:rPr>
          <w:color w:val="000000"/>
          <w:szCs w:val="22"/>
        </w:rPr>
        <w:t>),</w:t>
      </w:r>
      <w:r>
        <w:rPr>
          <w:szCs w:val="22"/>
        </w:rPr>
        <w:t xml:space="preserve"> Općinsko vijeće Općine Dekanovec, na</w:t>
      </w:r>
      <w:r w:rsidR="00FA0989">
        <w:rPr>
          <w:szCs w:val="22"/>
        </w:rPr>
        <w:t xml:space="preserve"> </w:t>
      </w:r>
      <w:r w:rsidR="00851DB3">
        <w:rPr>
          <w:szCs w:val="22"/>
        </w:rPr>
        <w:t>2</w:t>
      </w:r>
      <w:r>
        <w:rPr>
          <w:szCs w:val="22"/>
        </w:rPr>
        <w:t>. sjednici održanoj</w:t>
      </w:r>
      <w:r w:rsidR="008E7785">
        <w:rPr>
          <w:szCs w:val="22"/>
        </w:rPr>
        <w:t xml:space="preserve"> </w:t>
      </w:r>
      <w:r w:rsidR="00037477">
        <w:rPr>
          <w:szCs w:val="22"/>
        </w:rPr>
        <w:t>18</w:t>
      </w:r>
      <w:r w:rsidR="008E7785">
        <w:rPr>
          <w:szCs w:val="22"/>
        </w:rPr>
        <w:t>.</w:t>
      </w:r>
      <w:r w:rsidR="001F02DA">
        <w:rPr>
          <w:szCs w:val="22"/>
        </w:rPr>
        <w:t>0</w:t>
      </w:r>
      <w:r w:rsidR="00851DB3">
        <w:rPr>
          <w:szCs w:val="22"/>
        </w:rPr>
        <w:t>7</w:t>
      </w:r>
      <w:r>
        <w:rPr>
          <w:szCs w:val="22"/>
        </w:rPr>
        <w:t>.20</w:t>
      </w:r>
      <w:r w:rsidR="000D192A">
        <w:rPr>
          <w:szCs w:val="22"/>
        </w:rPr>
        <w:t>2</w:t>
      </w:r>
      <w:r w:rsidR="00851DB3">
        <w:rPr>
          <w:szCs w:val="22"/>
        </w:rPr>
        <w:t>5</w:t>
      </w:r>
      <w:r>
        <w:rPr>
          <w:szCs w:val="22"/>
        </w:rPr>
        <w:t>. godine, donijelo je</w:t>
      </w:r>
    </w:p>
    <w:p w14:paraId="494FB2BA" w14:textId="77777777" w:rsidR="000270C8" w:rsidRDefault="000270C8">
      <w:pPr>
        <w:jc w:val="both"/>
        <w:rPr>
          <w:szCs w:val="22"/>
        </w:rPr>
      </w:pPr>
    </w:p>
    <w:p w14:paraId="118856D3" w14:textId="77777777" w:rsidR="000270C8" w:rsidRDefault="000270C8">
      <w:pPr>
        <w:jc w:val="both"/>
        <w:rPr>
          <w:szCs w:val="22"/>
        </w:rPr>
      </w:pPr>
    </w:p>
    <w:p w14:paraId="6CF79295" w14:textId="77777777" w:rsidR="000270C8" w:rsidRDefault="00C16A76">
      <w:pPr>
        <w:jc w:val="center"/>
        <w:rPr>
          <w:b/>
          <w:bCs/>
          <w:szCs w:val="22"/>
        </w:rPr>
      </w:pPr>
      <w:r w:rsidRPr="00A63006">
        <w:rPr>
          <w:b/>
          <w:bCs/>
          <w:szCs w:val="22"/>
        </w:rPr>
        <w:t>O</w:t>
      </w:r>
      <w:r>
        <w:rPr>
          <w:b/>
          <w:bCs/>
          <w:szCs w:val="22"/>
        </w:rPr>
        <w:t xml:space="preserve"> </w:t>
      </w:r>
      <w:r w:rsidRPr="00A63006">
        <w:rPr>
          <w:b/>
          <w:bCs/>
          <w:szCs w:val="22"/>
        </w:rPr>
        <w:t>D</w:t>
      </w:r>
      <w:r>
        <w:rPr>
          <w:b/>
          <w:bCs/>
          <w:szCs w:val="22"/>
        </w:rPr>
        <w:t xml:space="preserve"> </w:t>
      </w:r>
      <w:r w:rsidRPr="00A63006">
        <w:rPr>
          <w:b/>
          <w:bCs/>
          <w:szCs w:val="22"/>
        </w:rPr>
        <w:t>L</w:t>
      </w:r>
      <w:r>
        <w:rPr>
          <w:b/>
          <w:bCs/>
          <w:szCs w:val="22"/>
        </w:rPr>
        <w:t xml:space="preserve"> </w:t>
      </w:r>
      <w:r w:rsidRPr="00A63006">
        <w:rPr>
          <w:b/>
          <w:bCs/>
          <w:szCs w:val="22"/>
        </w:rPr>
        <w:t>U</w:t>
      </w:r>
      <w:r>
        <w:rPr>
          <w:b/>
          <w:bCs/>
          <w:szCs w:val="22"/>
        </w:rPr>
        <w:t xml:space="preserve"> </w:t>
      </w:r>
      <w:r w:rsidRPr="00A63006">
        <w:rPr>
          <w:b/>
          <w:bCs/>
          <w:szCs w:val="22"/>
        </w:rPr>
        <w:t>K</w:t>
      </w:r>
      <w:r>
        <w:rPr>
          <w:b/>
          <w:bCs/>
          <w:szCs w:val="22"/>
        </w:rPr>
        <w:t xml:space="preserve"> </w:t>
      </w:r>
      <w:r w:rsidRPr="00A63006">
        <w:rPr>
          <w:b/>
          <w:bCs/>
          <w:szCs w:val="22"/>
        </w:rPr>
        <w:t>U</w:t>
      </w:r>
    </w:p>
    <w:p w14:paraId="70BF606D" w14:textId="77777777" w:rsidR="000270C8" w:rsidRDefault="000270C8">
      <w:pPr>
        <w:jc w:val="center"/>
        <w:rPr>
          <w:b/>
          <w:bCs/>
          <w:szCs w:val="22"/>
        </w:rPr>
      </w:pPr>
    </w:p>
    <w:p w14:paraId="78E33100" w14:textId="08D25A2A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o usklađenju Plana zaštite od požara </w:t>
      </w:r>
      <w:r w:rsidR="000D192A">
        <w:rPr>
          <w:b/>
          <w:bCs/>
          <w:szCs w:val="22"/>
        </w:rPr>
        <w:t>Općine Dekanovec</w:t>
      </w:r>
      <w:r>
        <w:rPr>
          <w:b/>
          <w:bCs/>
          <w:szCs w:val="22"/>
        </w:rPr>
        <w:t xml:space="preserve"> za 20</w:t>
      </w:r>
      <w:r w:rsidR="000D192A">
        <w:rPr>
          <w:b/>
          <w:bCs/>
          <w:szCs w:val="22"/>
        </w:rPr>
        <w:t>2</w:t>
      </w:r>
      <w:r w:rsidR="00851DB3">
        <w:rPr>
          <w:b/>
          <w:bCs/>
          <w:szCs w:val="22"/>
        </w:rPr>
        <w:t>5</w:t>
      </w:r>
      <w:r>
        <w:rPr>
          <w:b/>
          <w:bCs/>
          <w:szCs w:val="22"/>
        </w:rPr>
        <w:t>. godinu</w:t>
      </w:r>
    </w:p>
    <w:p w14:paraId="3EDBD37F" w14:textId="77777777" w:rsidR="000270C8" w:rsidRDefault="000270C8">
      <w:pPr>
        <w:jc w:val="center"/>
        <w:rPr>
          <w:b/>
          <w:bCs/>
          <w:szCs w:val="22"/>
        </w:rPr>
      </w:pPr>
    </w:p>
    <w:p w14:paraId="124D8AC7" w14:textId="77777777" w:rsidR="000270C8" w:rsidRDefault="000270C8">
      <w:pPr>
        <w:jc w:val="center"/>
        <w:rPr>
          <w:b/>
          <w:bCs/>
          <w:szCs w:val="22"/>
        </w:rPr>
      </w:pPr>
    </w:p>
    <w:p w14:paraId="43D1AD63" w14:textId="77777777" w:rsidR="000270C8" w:rsidRDefault="000270C8">
      <w:pPr>
        <w:jc w:val="center"/>
        <w:rPr>
          <w:b/>
          <w:bCs/>
          <w:szCs w:val="22"/>
        </w:rPr>
      </w:pPr>
    </w:p>
    <w:p w14:paraId="5DF5988A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1.</w:t>
      </w:r>
    </w:p>
    <w:p w14:paraId="31E9BD5A" w14:textId="20D6FF8F" w:rsidR="000270C8" w:rsidRDefault="00C16A76">
      <w:pPr>
        <w:rPr>
          <w:szCs w:val="22"/>
        </w:rPr>
      </w:pPr>
      <w:r>
        <w:rPr>
          <w:szCs w:val="22"/>
        </w:rPr>
        <w:tab/>
        <w:t xml:space="preserve">Donosi se Odluka o usklađenju Plana zaštite od požara </w:t>
      </w:r>
      <w:r w:rsidR="000D192A">
        <w:rPr>
          <w:szCs w:val="22"/>
        </w:rPr>
        <w:t>Općine</w:t>
      </w:r>
      <w:r>
        <w:rPr>
          <w:szCs w:val="22"/>
        </w:rPr>
        <w:t xml:space="preserve"> Dekanovec za 20</w:t>
      </w:r>
      <w:r w:rsidR="000D192A">
        <w:rPr>
          <w:szCs w:val="22"/>
        </w:rPr>
        <w:t>2</w:t>
      </w:r>
      <w:r w:rsidR="00851DB3">
        <w:rPr>
          <w:szCs w:val="22"/>
        </w:rPr>
        <w:t>5</w:t>
      </w:r>
      <w:r>
        <w:rPr>
          <w:szCs w:val="22"/>
        </w:rPr>
        <w:t>. godinu.</w:t>
      </w:r>
    </w:p>
    <w:p w14:paraId="6F11E9A7" w14:textId="77777777" w:rsidR="000270C8" w:rsidRDefault="00C16A76">
      <w:pPr>
        <w:jc w:val="both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ab/>
      </w:r>
    </w:p>
    <w:p w14:paraId="1D3DA235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2.</w:t>
      </w:r>
    </w:p>
    <w:p w14:paraId="60848C84" w14:textId="77777777" w:rsidR="000270C8" w:rsidRDefault="00C16A76">
      <w:pPr>
        <w:rPr>
          <w:szCs w:val="22"/>
        </w:rPr>
      </w:pPr>
      <w:r>
        <w:rPr>
          <w:szCs w:val="22"/>
        </w:rPr>
        <w:tab/>
        <w:t>Plan zaštite od požara i tehnološke eksplozije za područje Općine Dekanovec  usvojen je na 23. sjednici Općinskog vijeća Općine Dekanovec  od 03.01.2012. godine. („Službeni glasnik Međimurske županije“ broj  1/12).</w:t>
      </w:r>
    </w:p>
    <w:p w14:paraId="580F85CF" w14:textId="77777777" w:rsidR="000270C8" w:rsidRDefault="000270C8">
      <w:pPr>
        <w:rPr>
          <w:szCs w:val="22"/>
        </w:rPr>
      </w:pPr>
    </w:p>
    <w:p w14:paraId="668D3894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3.</w:t>
      </w:r>
    </w:p>
    <w:p w14:paraId="52C07290" w14:textId="7533F3E8" w:rsidR="000270C8" w:rsidRDefault="009426A8" w:rsidP="00EC6987">
      <w:pPr>
        <w:ind w:left="360" w:firstLine="348"/>
        <w:rPr>
          <w:szCs w:val="22"/>
        </w:rPr>
      </w:pPr>
      <w:r>
        <w:rPr>
          <w:szCs w:val="22"/>
        </w:rPr>
        <w:t>Pregledom utvrđenog stanja nema potrebe za usklađenjem.</w:t>
      </w:r>
    </w:p>
    <w:p w14:paraId="3BF7CE43" w14:textId="77777777" w:rsidR="000270C8" w:rsidRDefault="000270C8">
      <w:pPr>
        <w:jc w:val="center"/>
        <w:rPr>
          <w:b/>
          <w:bCs/>
          <w:szCs w:val="22"/>
        </w:rPr>
      </w:pPr>
    </w:p>
    <w:p w14:paraId="11CC74EE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4.</w:t>
      </w:r>
    </w:p>
    <w:p w14:paraId="6BAE9198" w14:textId="5B25552F" w:rsidR="000270C8" w:rsidRDefault="00C16A76">
      <w:pPr>
        <w:pStyle w:val="Uvuenotijeloteksta"/>
        <w:rPr>
          <w:szCs w:val="22"/>
        </w:rPr>
      </w:pPr>
      <w:r>
        <w:rPr>
          <w:szCs w:val="22"/>
        </w:rPr>
        <w:t xml:space="preserve">Ova Odluka stupa na snagu osmog dana od dana objave u „Službenom glasniku Međimurske županije“.  </w:t>
      </w:r>
    </w:p>
    <w:p w14:paraId="4241DA72" w14:textId="77777777" w:rsidR="00FA0989" w:rsidRDefault="00FA0989">
      <w:pPr>
        <w:pStyle w:val="Uvuenotijeloteksta"/>
        <w:rPr>
          <w:szCs w:val="22"/>
        </w:rPr>
      </w:pPr>
    </w:p>
    <w:p w14:paraId="23146AD5" w14:textId="77777777" w:rsidR="000270C8" w:rsidRDefault="000270C8">
      <w:pPr>
        <w:pStyle w:val="Uvuenotijeloteksta"/>
        <w:rPr>
          <w:szCs w:val="22"/>
        </w:rPr>
      </w:pPr>
    </w:p>
    <w:p w14:paraId="630A14A8" w14:textId="77777777" w:rsidR="00EC6987" w:rsidRPr="00EC6987" w:rsidRDefault="00EC6987" w:rsidP="00EC6987">
      <w:pPr>
        <w:rPr>
          <w:lang w:eastAsia="en-US"/>
        </w:rPr>
      </w:pPr>
    </w:p>
    <w:p w14:paraId="50399F89" w14:textId="77777777" w:rsidR="000270C8" w:rsidRDefault="000270C8">
      <w:pPr>
        <w:rPr>
          <w:szCs w:val="22"/>
        </w:rPr>
      </w:pPr>
    </w:p>
    <w:p w14:paraId="262983B6" w14:textId="77777777" w:rsidR="00725970" w:rsidRDefault="00725970" w:rsidP="00725970">
      <w:pPr>
        <w:spacing w:after="5" w:line="249" w:lineRule="auto"/>
        <w:ind w:left="932" w:hanging="3"/>
        <w:jc w:val="both"/>
        <w:rPr>
          <w:rFonts w:eastAsiaTheme="minorHAnsi"/>
          <w:color w:val="000000"/>
        </w:rPr>
      </w:pPr>
      <w:bookmarkStart w:id="0" w:name="_Hlk516657257"/>
    </w:p>
    <w:p w14:paraId="21AEB203" w14:textId="3A8B73E9" w:rsidR="00725970" w:rsidRDefault="00851DB3" w:rsidP="00851DB3">
      <w:pPr>
        <w:ind w:left="4248"/>
        <w:jc w:val="both"/>
        <w:rPr>
          <w:b/>
        </w:rPr>
      </w:pPr>
      <w:r>
        <w:rPr>
          <w:b/>
        </w:rPr>
        <w:t>PREDSJEDNICA OPĆINSKOG VIJEĆA</w:t>
      </w:r>
    </w:p>
    <w:p w14:paraId="1E1C88AE" w14:textId="77777777" w:rsidR="00851DB3" w:rsidRDefault="00725970" w:rsidP="00725970">
      <w:pPr>
        <w:ind w:left="4248" w:firstLine="6"/>
        <w:rPr>
          <w:b/>
        </w:rPr>
      </w:pPr>
      <w:r>
        <w:rPr>
          <w:b/>
        </w:rPr>
        <w:t xml:space="preserve">                 </w:t>
      </w:r>
    </w:p>
    <w:p w14:paraId="20B8C775" w14:textId="108836AC" w:rsidR="00725970" w:rsidRDefault="00851DB3" w:rsidP="00725970">
      <w:pPr>
        <w:ind w:left="4248" w:firstLine="6"/>
        <w:rPr>
          <w:rFonts w:ascii="Century" w:hAnsi="Century"/>
          <w:sz w:val="18"/>
        </w:rPr>
      </w:pPr>
      <w:r>
        <w:rPr>
          <w:b/>
        </w:rPr>
        <w:t xml:space="preserve">               </w:t>
      </w:r>
      <w:r w:rsidR="0067742D">
        <w:rPr>
          <w:b/>
        </w:rPr>
        <w:t>Mišela Božić</w:t>
      </w:r>
      <w:r w:rsidR="00725970">
        <w:rPr>
          <w:bCs/>
        </w:rPr>
        <w:t xml:space="preserve">                                     </w:t>
      </w:r>
    </w:p>
    <w:p w14:paraId="6BC88900" w14:textId="77777777" w:rsidR="00725970" w:rsidRDefault="00725970" w:rsidP="00725970"/>
    <w:p w14:paraId="073CB95E" w14:textId="77777777" w:rsidR="00725970" w:rsidRDefault="00725970" w:rsidP="00725970"/>
    <w:bookmarkEnd w:id="0"/>
    <w:p w14:paraId="5BC57AE5" w14:textId="53769F78" w:rsidR="00725970" w:rsidRDefault="00725970" w:rsidP="00725970">
      <w:pPr>
        <w:jc w:val="both"/>
        <w:rPr>
          <w:rFonts w:cstheme="minorHAnsi"/>
          <w:color w:val="000000" w:themeColor="text1"/>
        </w:rPr>
      </w:pPr>
    </w:p>
    <w:sectPr w:rsidR="00725970">
      <w:pgSz w:w="11906" w:h="16838"/>
      <w:pgMar w:top="53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51A5A5C"/>
    <w:multiLevelType w:val="hybridMultilevel"/>
    <w:tmpl w:val="A0323326"/>
    <w:name w:val="WW8Num8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DB5442"/>
    <w:multiLevelType w:val="hybridMultilevel"/>
    <w:tmpl w:val="4356B7F6"/>
    <w:name w:val="WW8Num822222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D17E65"/>
    <w:multiLevelType w:val="hybridMultilevel"/>
    <w:tmpl w:val="7B62F15C"/>
    <w:name w:val="WW8Num8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FB3C2A"/>
    <w:multiLevelType w:val="hybridMultilevel"/>
    <w:tmpl w:val="AF90C018"/>
    <w:name w:val="WW8Num8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643FD"/>
    <w:multiLevelType w:val="hybridMultilevel"/>
    <w:tmpl w:val="2104DFFC"/>
    <w:name w:val="WW8Num82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342C93"/>
    <w:multiLevelType w:val="hybridMultilevel"/>
    <w:tmpl w:val="8DBCD852"/>
    <w:name w:val="WW8Num12"/>
    <w:lvl w:ilvl="0" w:tplc="00000001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567542"/>
    <w:multiLevelType w:val="hybridMultilevel"/>
    <w:tmpl w:val="1432256A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7" w15:restartNumberingAfterBreak="0">
    <w:nsid w:val="6F7D504F"/>
    <w:multiLevelType w:val="hybridMultilevel"/>
    <w:tmpl w:val="525E54D0"/>
    <w:name w:val="WW8Num82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5537501">
    <w:abstractNumId w:val="16"/>
  </w:num>
  <w:num w:numId="2" w16cid:durableId="1919203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3380056">
    <w:abstractNumId w:val="0"/>
  </w:num>
  <w:num w:numId="4" w16cid:durableId="1128085063">
    <w:abstractNumId w:val="1"/>
  </w:num>
  <w:num w:numId="5" w16cid:durableId="143546026">
    <w:abstractNumId w:val="2"/>
  </w:num>
  <w:num w:numId="6" w16cid:durableId="890581786">
    <w:abstractNumId w:val="3"/>
  </w:num>
  <w:num w:numId="7" w16cid:durableId="781263872">
    <w:abstractNumId w:val="4"/>
  </w:num>
  <w:num w:numId="8" w16cid:durableId="1609922003">
    <w:abstractNumId w:val="5"/>
  </w:num>
  <w:num w:numId="9" w16cid:durableId="1893076325">
    <w:abstractNumId w:val="6"/>
  </w:num>
  <w:num w:numId="10" w16cid:durableId="766195713">
    <w:abstractNumId w:val="7"/>
  </w:num>
  <w:num w:numId="11" w16cid:durableId="1695422212">
    <w:abstractNumId w:val="8"/>
  </w:num>
  <w:num w:numId="12" w16cid:durableId="1764916421">
    <w:abstractNumId w:val="9"/>
  </w:num>
  <w:num w:numId="13" w16cid:durableId="1166630683">
    <w:abstractNumId w:val="10"/>
  </w:num>
  <w:num w:numId="14" w16cid:durableId="2073578714">
    <w:abstractNumId w:val="11"/>
  </w:num>
  <w:num w:numId="15" w16cid:durableId="1857772420">
    <w:abstractNumId w:val="12"/>
  </w:num>
  <w:num w:numId="16" w16cid:durableId="531696009">
    <w:abstractNumId w:val="13"/>
  </w:num>
  <w:num w:numId="17" w16cid:durableId="1872765090">
    <w:abstractNumId w:val="14"/>
  </w:num>
  <w:num w:numId="18" w16cid:durableId="953705826">
    <w:abstractNumId w:val="15"/>
  </w:num>
  <w:num w:numId="19" w16cid:durableId="172112525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A76"/>
    <w:rsid w:val="000270C8"/>
    <w:rsid w:val="00037477"/>
    <w:rsid w:val="000D192A"/>
    <w:rsid w:val="001F02DA"/>
    <w:rsid w:val="00360FCB"/>
    <w:rsid w:val="004021D0"/>
    <w:rsid w:val="004D6342"/>
    <w:rsid w:val="005301E3"/>
    <w:rsid w:val="0067742D"/>
    <w:rsid w:val="00725970"/>
    <w:rsid w:val="00851DB3"/>
    <w:rsid w:val="008C4D2E"/>
    <w:rsid w:val="008E7785"/>
    <w:rsid w:val="009426A8"/>
    <w:rsid w:val="00A63006"/>
    <w:rsid w:val="00AD6536"/>
    <w:rsid w:val="00BA452B"/>
    <w:rsid w:val="00C16A76"/>
    <w:rsid w:val="00E72C67"/>
    <w:rsid w:val="00EC6987"/>
    <w:rsid w:val="00FA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C8FA6"/>
  <w15:chartTrackingRefBased/>
  <w15:docId w15:val="{3211A07C-B4C0-47A3-AE95-D9598137D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paragraph" w:styleId="Naslov3">
    <w:name w:val="heading 3"/>
    <w:basedOn w:val="Normal"/>
    <w:next w:val="Normal"/>
    <w:qFormat/>
    <w:pPr>
      <w:keepNext/>
      <w:outlineLvl w:val="2"/>
    </w:pPr>
    <w:rPr>
      <w:b/>
      <w:bCs/>
      <w:lang w:eastAsia="en-US"/>
    </w:rPr>
  </w:style>
  <w:style w:type="paragraph" w:styleId="Naslov5">
    <w:name w:val="heading 5"/>
    <w:basedOn w:val="Normal"/>
    <w:next w:val="Normal"/>
    <w:qFormat/>
    <w:pPr>
      <w:keepNext/>
      <w:jc w:val="center"/>
      <w:outlineLvl w:val="4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21">
    <w:name w:val="Body Text 21"/>
    <w:basedOn w:val="Normal"/>
    <w:pPr>
      <w:suppressAutoHyphens/>
    </w:pPr>
    <w:rPr>
      <w:rFonts w:ascii="Calibri" w:eastAsia="Arial Unicode MS" w:hAnsi="Calibri"/>
      <w:kern w:val="2"/>
      <w:sz w:val="22"/>
      <w:szCs w:val="22"/>
      <w:lang w:eastAsia="ar-SA"/>
    </w:rPr>
  </w:style>
  <w:style w:type="paragraph" w:styleId="Tijeloteksta">
    <w:name w:val="Body Text"/>
    <w:basedOn w:val="Normal"/>
    <w:semiHidden/>
    <w:pPr>
      <w:jc w:val="both"/>
    </w:pPr>
  </w:style>
  <w:style w:type="paragraph" w:styleId="Uvuenotijeloteksta">
    <w:name w:val="Body Text Indent"/>
    <w:basedOn w:val="Normal"/>
    <w:semiHidden/>
    <w:pPr>
      <w:ind w:firstLine="708"/>
    </w:pPr>
    <w:rPr>
      <w:szCs w:val="20"/>
    </w:rPr>
  </w:style>
  <w:style w:type="paragraph" w:styleId="Podnoj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Standard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styleId="Bezproreda">
    <w:name w:val="No Spacing"/>
    <w:qFormat/>
    <w:rsid w:val="00FA098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5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29</cp:revision>
  <cp:lastPrinted>2025-07-10T10:10:00Z</cp:lastPrinted>
  <dcterms:created xsi:type="dcterms:W3CDTF">2018-06-09T09:16:00Z</dcterms:created>
  <dcterms:modified xsi:type="dcterms:W3CDTF">2025-07-22T10:52:00Z</dcterms:modified>
</cp:coreProperties>
</file>